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2F5DC173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440C2">
        <w:rPr>
          <w:rFonts w:ascii="Garamond" w:hAnsi="Garamond"/>
          <w:sz w:val="24"/>
          <w:szCs w:val="24"/>
        </w:rPr>
        <w:t>5</w:t>
      </w:r>
      <w:r w:rsidR="004B7D0C">
        <w:rPr>
          <w:rFonts w:ascii="Garamond" w:hAnsi="Garamond"/>
          <w:sz w:val="24"/>
          <w:szCs w:val="24"/>
        </w:rPr>
        <w:t>5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1CF2B9E5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B7D0C" w:rsidRPr="004435F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https://zakazky.zcu.cz/contract_display_5727.html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5B9EE0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908F1">
        <w:rPr>
          <w:rFonts w:ascii="Garamond" w:hAnsi="Garamond" w:cs="Arial"/>
          <w:sz w:val="22"/>
          <w:szCs w:val="22"/>
        </w:rPr>
        <w:t>2</w:t>
      </w:r>
      <w:r w:rsidR="004B7D0C">
        <w:rPr>
          <w:rFonts w:ascii="Garamond" w:hAnsi="Garamond" w:cs="Arial"/>
          <w:sz w:val="22"/>
          <w:szCs w:val="22"/>
        </w:rPr>
        <w:t>5</w:t>
      </w:r>
      <w:r w:rsidR="00F440C2">
        <w:rPr>
          <w:rFonts w:ascii="Garamond" w:hAnsi="Garamond" w:cs="Arial"/>
          <w:sz w:val="22"/>
          <w:szCs w:val="22"/>
        </w:rPr>
        <w:t>.11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4B7D0C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C16D1" w14:textId="77777777" w:rsidR="00D73786" w:rsidRDefault="00D73786" w:rsidP="00795AAC">
      <w:r>
        <w:separator/>
      </w:r>
    </w:p>
  </w:endnote>
  <w:endnote w:type="continuationSeparator" w:id="0">
    <w:p w14:paraId="156AC2E2" w14:textId="77777777" w:rsidR="00D73786" w:rsidRDefault="00D7378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5BBBC" w14:textId="77777777" w:rsidR="00D73786" w:rsidRDefault="00D73786" w:rsidP="00795AAC">
      <w:r>
        <w:separator/>
      </w:r>
    </w:p>
  </w:footnote>
  <w:footnote w:type="continuationSeparator" w:id="0">
    <w:p w14:paraId="66732B4E" w14:textId="77777777" w:rsidR="00D73786" w:rsidRDefault="00D7378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37A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2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dVIcTuvMx5UKqEseRvyX5ZJnLsvrM41U2vgciSUTdec=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//L14iZerDsWBeZsbyVd+Qb56qKctWGsYq0wd5pSNBc=</DigestValue>
    </Reference>
  </SignedInfo>
  <SignatureValue>BDakvzRb+hNm5aeGh2ufbhPe9AgjSwg9ZKS6O57UE0lzJdo2BA/QkBS1cu4hZL0htUa0iEoN8nLz
ueLz1WBC1NR9PZ6KvHKbZAm6CesNBxPKH/Hmh4vVHIAM32okg/g6KhMaWn3lJUKGAK4mDPrhPK6F
VNKDKV1+KdmZ7RVzICNNZYofWr8ec/1PEb9m4SCu3o8Zah4yB5lNIbxmthEkj5ktZqGXLA6ZRFXs
SYdqZ6ANs2qPH749rSTiPWRLSBzyCaCgWvMtk2MALA2WjQlb9TOM0fMknP5w+Z101+Ht/qyZfSBM
gvhGIYjsSu/HB1c8uJmge2UfF2oF8dTB0JwgEA==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/irzGXiizYPmKookgpH5DYKDjrD/x60qAQyo24tey6c=</DigestValue>
      </Reference>
      <Reference URI="/word/document.xml?ContentType=application/vnd.openxmlformats-officedocument.wordprocessingml.document.main+xml">
        <DigestMethod Algorithm="http://www.w3.org/2001/04/xmlenc#sha256"/>
        <DigestValue>hnNV1w6qYHytA5lKRU3FKOjYcOold3PIqdi0h+3yv0k=</DigestValue>
      </Reference>
      <Reference URI="/word/endnotes.xml?ContentType=application/vnd.openxmlformats-officedocument.wordprocessingml.endnotes+xml">
        <DigestMethod Algorithm="http://www.w3.org/2001/04/xmlenc#sha256"/>
        <DigestValue>AA7+eqHivBrOwP3ZHWueMoOio2dU6VG/g9P4AkE+Kzs=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S5UPNXwvkydTjFh7XE5KZ+2tyaMPHMUH5HMOwPvZfz8=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Z//B76qSEKMvCcZTVmzv4hx0ll1AHmCLEX0g5NjCpOQ=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2022-11-14T11:45:58Z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2022-11-14T11:45:58Z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55</cp:revision>
  <cp:lastPrinted>2018-08-08T13:48:00Z</cp:lastPrinted>
  <dcterms:created xsi:type="dcterms:W3CDTF">2021-09-20T07:59:00Z</dcterms:created>
  <dcterms:modified xsi:type="dcterms:W3CDTF">2022-11-14T11:44:00Z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